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1C5" w:rsidRDefault="00FC11C5" w:rsidP="00FC11C5">
      <w:pPr>
        <w:pStyle w:val="FreeFormA"/>
        <w:rPr>
          <w:rFonts w:ascii="Times" w:hAnsi="Times"/>
          <w:color w:val="070A29"/>
          <w:sz w:val="26"/>
        </w:rPr>
      </w:pPr>
      <w:r>
        <w:rPr>
          <w:rFonts w:ascii="Times" w:hAnsi="Times"/>
          <w:color w:val="070A29"/>
          <w:sz w:val="26"/>
        </w:rPr>
        <w:t>SKY ICE ELITE BASKETBALL PROGRAM RELEASE AGREEMENT</w:t>
      </w:r>
    </w:p>
    <w:p w:rsidR="00FC11C5" w:rsidRDefault="00FC11C5" w:rsidP="00FC11C5">
      <w:pPr>
        <w:pStyle w:val="FreeFormA"/>
        <w:rPr>
          <w:rFonts w:ascii="Times" w:hAnsi="Times"/>
          <w:color w:val="070A29"/>
        </w:rPr>
      </w:pPr>
      <w:r>
        <w:rPr>
          <w:rFonts w:ascii="Times" w:hAnsi="Times"/>
          <w:color w:val="070A29"/>
          <w:sz w:val="26"/>
        </w:rPr>
        <w:tab/>
      </w:r>
      <w:r>
        <w:rPr>
          <w:rFonts w:ascii="Times" w:hAnsi="Times"/>
          <w:color w:val="070A29"/>
          <w:sz w:val="26"/>
        </w:rPr>
        <w:tab/>
      </w:r>
      <w:r>
        <w:rPr>
          <w:rFonts w:ascii="Times" w:hAnsi="Times"/>
          <w:color w:val="070A29"/>
          <w:sz w:val="26"/>
        </w:rPr>
        <w:tab/>
      </w:r>
      <w:r>
        <w:rPr>
          <w:rFonts w:ascii="Times" w:hAnsi="Times"/>
          <w:color w:val="070A29"/>
        </w:rPr>
        <w:t>________________________________</w:t>
      </w:r>
    </w:p>
    <w:p w:rsidR="00FC11C5" w:rsidRDefault="00FC11C5" w:rsidP="00FC11C5">
      <w:pPr>
        <w:pStyle w:val="FreeFormA"/>
        <w:jc w:val="center"/>
        <w:rPr>
          <w:rFonts w:ascii="Times" w:hAnsi="Times"/>
          <w:b/>
          <w:color w:val="070A29"/>
          <w:sz w:val="18"/>
        </w:rPr>
      </w:pPr>
      <w:r>
        <w:rPr>
          <w:rFonts w:ascii="Times" w:hAnsi="Times"/>
          <w:b/>
          <w:color w:val="070A29"/>
          <w:sz w:val="18"/>
        </w:rPr>
        <w:t>Participant’s Full Name</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BOTH</w:t>
      </w:r>
      <w:r>
        <w:rPr>
          <w:rFonts w:ascii="Times" w:hAnsi="Times"/>
          <w:color w:val="070A29"/>
          <w:sz w:val="18"/>
        </w:rPr>
        <w:t xml:space="preserve"> applicant, participant and parent or guardian (UNDERSIGNED) must read carefully, initial on lines following each paragraph and sign at the bottom.</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Notice</w:t>
      </w:r>
      <w:r>
        <w:rPr>
          <w:rFonts w:ascii="Times" w:hAnsi="Times"/>
          <w:color w:val="070A29"/>
          <w:sz w:val="18"/>
        </w:rPr>
        <w:t>:</w:t>
      </w:r>
    </w:p>
    <w:p w:rsidR="00FC11C5" w:rsidRDefault="00FC11C5" w:rsidP="00FC11C5">
      <w:pPr>
        <w:pStyle w:val="FreeFormA"/>
        <w:rPr>
          <w:rFonts w:ascii="Times" w:hAnsi="Times"/>
          <w:color w:val="070A29"/>
          <w:sz w:val="18"/>
        </w:rPr>
      </w:pPr>
      <w:r>
        <w:rPr>
          <w:rFonts w:ascii="Times" w:hAnsi="Times"/>
          <w:color w:val="070A29"/>
          <w:sz w:val="18"/>
        </w:rPr>
        <w:t>Undersigned is fully aware that basketball (ACTIVITY) as played and sponsored by SKY ICE ELITE BASKETBALL</w:t>
      </w:r>
    </w:p>
    <w:p w:rsidR="00FC11C5" w:rsidRDefault="00FC11C5" w:rsidP="00FC11C5">
      <w:pPr>
        <w:pStyle w:val="FreeFormA"/>
        <w:rPr>
          <w:rFonts w:ascii="Times" w:hAnsi="Times"/>
          <w:color w:val="070A29"/>
          <w:sz w:val="18"/>
        </w:rPr>
      </w:pPr>
      <w:r>
        <w:rPr>
          <w:rFonts w:ascii="Times" w:hAnsi="Times"/>
          <w:color w:val="070A29"/>
          <w:sz w:val="18"/>
        </w:rPr>
        <w:t xml:space="preserve">(ORGANIZATION) is a contact sport and that participating in among other events, practices, games, tournaments and camps for this sport will be a dangerous activity involving a great risk of injury. Activity includes non-basketball related events. </w:t>
      </w:r>
      <w:r>
        <w:rPr>
          <w:rFonts w:ascii="Times" w:hAnsi="Times"/>
          <w:color w:val="070A29"/>
          <w:sz w:val="18"/>
        </w:rPr>
        <w:tab/>
      </w:r>
      <w:r>
        <w:rPr>
          <w:rFonts w:ascii="Times" w:hAnsi="Times"/>
          <w:color w:val="070A29"/>
          <w:sz w:val="18"/>
        </w:rPr>
        <w:tab/>
      </w:r>
      <w:r>
        <w:rPr>
          <w:rFonts w:ascii="Times" w:hAnsi="Times"/>
          <w:color w:val="070A29"/>
          <w:sz w:val="18"/>
        </w:rPr>
        <w:tab/>
        <w:t>_________________________________</w:t>
      </w:r>
    </w:p>
    <w:p w:rsidR="00FC11C5" w:rsidRDefault="00FC11C5" w:rsidP="00FC11C5">
      <w:pPr>
        <w:pStyle w:val="FreeFormA"/>
        <w:rPr>
          <w:rFonts w:ascii="Times" w:hAnsi="Times"/>
          <w:color w:val="070A29"/>
          <w:sz w:val="18"/>
        </w:rPr>
      </w:pP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b/>
          <w:color w:val="070A29"/>
          <w:sz w:val="18"/>
        </w:rPr>
        <w:t>Player Initial / Parent Initial</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Risks Assumed</w:t>
      </w:r>
      <w:r>
        <w:rPr>
          <w:rFonts w:ascii="Times" w:hAnsi="Times"/>
          <w:color w:val="070A29"/>
          <w:sz w:val="18"/>
        </w:rPr>
        <w:t>:</w:t>
      </w:r>
    </w:p>
    <w:p w:rsidR="00FC11C5" w:rsidRDefault="00FC11C5" w:rsidP="00FC11C5">
      <w:pPr>
        <w:pStyle w:val="FreeFormA"/>
        <w:rPr>
          <w:rFonts w:ascii="Times" w:hAnsi="Times"/>
          <w:color w:val="070A29"/>
          <w:sz w:val="18"/>
        </w:rPr>
      </w:pPr>
      <w:r>
        <w:rPr>
          <w:rFonts w:ascii="Times" w:hAnsi="Times"/>
          <w:color w:val="070A29"/>
          <w:sz w:val="18"/>
        </w:rPr>
        <w:t xml:space="preserve">Undersigned understands that the dangers and risks of competing in this basketball tournament include, but are not limited to death, serious neck and spinal injuries which may result in complete of partial paralysis, brain damage, serious injury to virtually all internal organs, serious injury to all bones, joints, ligaments, muscles, tendons and other parts of the muscular skeletal system, and serious injury or impairment to other parts of the body, general health and well being. Undersigned understands that the dangers and risks of contests or participating in tournament may result not only in serious injury, but in a serious impairment of my future abilities to earn a living, to engage in other business, social and recreational activities, and generally to enjoy life. Undersigned understands that he or she assumes risk of injury by participating in Organizations programs. </w:t>
      </w:r>
      <w:r>
        <w:rPr>
          <w:rFonts w:ascii="Times" w:hAnsi="Times"/>
          <w:color w:val="070A29"/>
          <w:sz w:val="18"/>
        </w:rPr>
        <w:tab/>
      </w:r>
      <w:r>
        <w:rPr>
          <w:rFonts w:ascii="Times" w:hAnsi="Times"/>
          <w:color w:val="070A29"/>
          <w:sz w:val="18"/>
        </w:rPr>
        <w:tab/>
      </w:r>
      <w:r>
        <w:rPr>
          <w:rFonts w:ascii="Times" w:hAnsi="Times"/>
          <w:color w:val="070A29"/>
          <w:sz w:val="18"/>
        </w:rPr>
        <w:tab/>
        <w:t>_________________________________________</w:t>
      </w:r>
    </w:p>
    <w:p w:rsidR="00FC11C5" w:rsidRDefault="00FC11C5" w:rsidP="00FC11C5">
      <w:pPr>
        <w:pStyle w:val="FreeFormA"/>
        <w:rPr>
          <w:rFonts w:ascii="Times" w:hAnsi="Times"/>
          <w:color w:val="070A29"/>
          <w:sz w:val="18"/>
        </w:rPr>
      </w:pP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b/>
          <w:color w:val="070A29"/>
          <w:sz w:val="18"/>
        </w:rPr>
        <w:t>Player Initial / Parent Initial</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Hold Harmless</w:t>
      </w:r>
      <w:r>
        <w:rPr>
          <w:rFonts w:ascii="Times" w:hAnsi="Times"/>
          <w:color w:val="070A29"/>
          <w:sz w:val="18"/>
        </w:rPr>
        <w:t>:</w:t>
      </w:r>
    </w:p>
    <w:p w:rsidR="00FC11C5" w:rsidRDefault="00FC11C5" w:rsidP="00FC11C5">
      <w:pPr>
        <w:pStyle w:val="FreeFormA"/>
        <w:rPr>
          <w:rFonts w:ascii="Times" w:hAnsi="Times"/>
          <w:color w:val="070A29"/>
          <w:sz w:val="18"/>
        </w:rPr>
      </w:pPr>
      <w:r>
        <w:rPr>
          <w:rFonts w:ascii="Times" w:hAnsi="Times"/>
          <w:color w:val="070A29"/>
          <w:sz w:val="18"/>
        </w:rPr>
        <w:t>In consideration or permitting Undersigned to take instruction and to engage in all activities related to the Sky Ice Elite</w:t>
      </w:r>
    </w:p>
    <w:p w:rsidR="00FC11C5" w:rsidRDefault="00FC11C5" w:rsidP="00FC11C5">
      <w:pPr>
        <w:pStyle w:val="FreeFormA"/>
        <w:rPr>
          <w:rFonts w:ascii="Times" w:hAnsi="Times"/>
          <w:color w:val="070A29"/>
          <w:sz w:val="18"/>
        </w:rPr>
      </w:pPr>
      <w:r>
        <w:rPr>
          <w:rFonts w:ascii="Times" w:hAnsi="Times"/>
          <w:color w:val="070A29"/>
          <w:sz w:val="18"/>
        </w:rPr>
        <w:t>Basketball Program, including but not limited to practices, tournaments, or competing, Undersigned hereby assumes all the risks associated with such activities and agree to hold harmless the Icemen Basketball Program and their employees, agents, representatives, coaches and volunteers from any and all liability, actions, cause of action, debts, claims, or demands of any kind and nature whatsoever which may arise by or in connection with my participation in the</w:t>
      </w:r>
    </w:p>
    <w:p w:rsidR="00FC11C5" w:rsidRDefault="00FC11C5" w:rsidP="00FC11C5">
      <w:pPr>
        <w:pStyle w:val="FreeFormA"/>
        <w:rPr>
          <w:rFonts w:ascii="Times" w:hAnsi="Times"/>
          <w:color w:val="070A29"/>
          <w:sz w:val="18"/>
        </w:rPr>
      </w:pPr>
      <w:r>
        <w:rPr>
          <w:rFonts w:ascii="Times" w:hAnsi="Times"/>
          <w:color w:val="070A29"/>
          <w:sz w:val="18"/>
        </w:rPr>
        <w:t>Organizations program</w:t>
      </w:r>
      <w:r>
        <w:rPr>
          <w:rFonts w:ascii="Times" w:hAnsi="Times"/>
          <w:color w:val="070A29"/>
          <w:sz w:val="18"/>
        </w:rPr>
        <w:tab/>
        <w:t>_________________________________________________________</w:t>
      </w:r>
    </w:p>
    <w:p w:rsidR="00FC11C5" w:rsidRDefault="00FC11C5" w:rsidP="00FC11C5">
      <w:pPr>
        <w:pStyle w:val="FreeFormA"/>
        <w:rPr>
          <w:rFonts w:ascii="Times" w:hAnsi="Times"/>
          <w:color w:val="070A29"/>
          <w:sz w:val="18"/>
        </w:rPr>
      </w:pP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b/>
          <w:color w:val="070A29"/>
          <w:sz w:val="18"/>
        </w:rPr>
        <w:t>Player Initial / Parent Initial</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Release of Liability</w:t>
      </w:r>
      <w:r>
        <w:rPr>
          <w:rFonts w:ascii="Times" w:hAnsi="Times"/>
          <w:color w:val="070A29"/>
          <w:sz w:val="18"/>
        </w:rPr>
        <w:t>:</w:t>
      </w:r>
    </w:p>
    <w:p w:rsidR="00FC11C5" w:rsidRDefault="00FC11C5" w:rsidP="00FC11C5">
      <w:pPr>
        <w:pStyle w:val="FreeFormA"/>
        <w:rPr>
          <w:rFonts w:ascii="Times" w:hAnsi="Times"/>
          <w:color w:val="070A29"/>
          <w:sz w:val="18"/>
        </w:rPr>
      </w:pPr>
      <w:r>
        <w:rPr>
          <w:rFonts w:ascii="Times" w:hAnsi="Times"/>
          <w:color w:val="070A29"/>
          <w:sz w:val="18"/>
        </w:rPr>
        <w:t xml:space="preserve">The terms hereof shall serve as a release of liability and assumption of risk on the part of the Undersigned and his or her heirs, executor, administrator, assignee, and for all members of my family. Undersigned agree that neither the Sky Ice Elite Organization, nor the employees of volunteers of said Organization shall in any way be held liable for any accident or injury in any way received on-account of, or while engaged in, or traveling to or from, an activity sponsored by said Organization. The Undersigned further agree that neither the aforementioned Organization nor any of its employees, volunteers or students shall be responsible for the payment of any bills rendered for medical services as a result of such accidents or injuries. </w:t>
      </w:r>
      <w:r>
        <w:rPr>
          <w:rFonts w:ascii="Times" w:hAnsi="Times"/>
          <w:color w:val="070A29"/>
          <w:sz w:val="18"/>
        </w:rPr>
        <w:tab/>
      </w:r>
      <w:r>
        <w:rPr>
          <w:rFonts w:ascii="Times" w:hAnsi="Times"/>
          <w:color w:val="070A29"/>
          <w:sz w:val="18"/>
        </w:rPr>
        <w:tab/>
      </w:r>
      <w:r>
        <w:rPr>
          <w:rFonts w:ascii="Times" w:hAnsi="Times"/>
          <w:color w:val="070A29"/>
          <w:sz w:val="18"/>
        </w:rPr>
        <w:tab/>
        <w:t>__________________________________________</w:t>
      </w:r>
    </w:p>
    <w:p w:rsidR="00FC11C5" w:rsidRDefault="00FC11C5" w:rsidP="00FC11C5">
      <w:pPr>
        <w:pStyle w:val="FreeFormA"/>
        <w:rPr>
          <w:rFonts w:ascii="Times" w:hAnsi="Times"/>
          <w:color w:val="070A29"/>
          <w:sz w:val="18"/>
        </w:rPr>
      </w:pP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b/>
          <w:color w:val="070A29"/>
          <w:sz w:val="18"/>
        </w:rPr>
        <w:t>Player Initial / Parent Initial</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b/>
          <w:color w:val="070A29"/>
          <w:sz w:val="18"/>
          <w:u w:val="single"/>
        </w:rPr>
        <w:t>Health Statement</w:t>
      </w:r>
      <w:r>
        <w:rPr>
          <w:rFonts w:ascii="Times" w:hAnsi="Times"/>
          <w:color w:val="070A29"/>
          <w:sz w:val="18"/>
        </w:rPr>
        <w:t>:</w:t>
      </w:r>
    </w:p>
    <w:p w:rsidR="00FC11C5" w:rsidRDefault="00FC11C5" w:rsidP="00FC11C5">
      <w:pPr>
        <w:pStyle w:val="FreeFormA"/>
        <w:rPr>
          <w:rFonts w:ascii="Times" w:hAnsi="Times"/>
          <w:color w:val="070A29"/>
          <w:sz w:val="18"/>
        </w:rPr>
      </w:pPr>
      <w:r>
        <w:rPr>
          <w:rFonts w:ascii="Times" w:hAnsi="Times"/>
          <w:color w:val="070A29"/>
          <w:sz w:val="18"/>
        </w:rPr>
        <w:t xml:space="preserve">Undersigned verifies that participant listed below is in good health and is able to participate in the activity described above. </w:t>
      </w:r>
      <w:r>
        <w:rPr>
          <w:rFonts w:ascii="Times" w:hAnsi="Times"/>
          <w:color w:val="070A29"/>
          <w:sz w:val="18"/>
        </w:rPr>
        <w:tab/>
      </w:r>
      <w:r>
        <w:rPr>
          <w:rFonts w:ascii="Times" w:hAnsi="Times"/>
          <w:color w:val="070A29"/>
          <w:sz w:val="18"/>
        </w:rPr>
        <w:tab/>
      </w:r>
      <w:r>
        <w:rPr>
          <w:rFonts w:ascii="Times" w:hAnsi="Times"/>
          <w:color w:val="070A29"/>
          <w:sz w:val="18"/>
        </w:rPr>
        <w:tab/>
        <w:t>________________________________________________</w:t>
      </w:r>
    </w:p>
    <w:p w:rsidR="00FC11C5" w:rsidRDefault="00FC11C5" w:rsidP="00FC11C5">
      <w:pPr>
        <w:pStyle w:val="FreeFormA"/>
        <w:rPr>
          <w:rFonts w:ascii="Times" w:hAnsi="Times"/>
          <w:color w:val="070A29"/>
          <w:sz w:val="18"/>
        </w:rPr>
      </w:pP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b/>
          <w:color w:val="070A29"/>
          <w:sz w:val="18"/>
        </w:rPr>
        <w:t>Player Initial / Parent Initial</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color w:val="070A29"/>
          <w:sz w:val="18"/>
        </w:rPr>
        <w:t>__________________________</w:t>
      </w:r>
      <w:r>
        <w:rPr>
          <w:rFonts w:ascii="Times" w:hAnsi="Times"/>
          <w:color w:val="070A29"/>
          <w:sz w:val="18"/>
        </w:rPr>
        <w:tab/>
      </w:r>
      <w:r>
        <w:rPr>
          <w:rFonts w:ascii="Times" w:hAnsi="Times"/>
          <w:color w:val="070A29"/>
          <w:sz w:val="18"/>
        </w:rPr>
        <w:tab/>
        <w:t>_____________________________</w:t>
      </w:r>
      <w:r>
        <w:rPr>
          <w:rFonts w:ascii="Times" w:hAnsi="Times"/>
          <w:color w:val="070A29"/>
          <w:sz w:val="18"/>
        </w:rPr>
        <w:tab/>
      </w:r>
      <w:r>
        <w:rPr>
          <w:rFonts w:ascii="Times" w:hAnsi="Times"/>
          <w:color w:val="070A29"/>
          <w:sz w:val="18"/>
        </w:rPr>
        <w:tab/>
        <w:t>___________________</w:t>
      </w:r>
    </w:p>
    <w:p w:rsidR="00FC11C5" w:rsidRDefault="00FC11C5" w:rsidP="00FC11C5">
      <w:pPr>
        <w:pStyle w:val="FreeFormA"/>
        <w:rPr>
          <w:rFonts w:ascii="Times" w:hAnsi="Times"/>
          <w:color w:val="070A29"/>
          <w:sz w:val="18"/>
        </w:rPr>
      </w:pPr>
      <w:r>
        <w:rPr>
          <w:rFonts w:ascii="Times" w:hAnsi="Times"/>
          <w:color w:val="070A29"/>
          <w:sz w:val="18"/>
        </w:rPr>
        <w:t xml:space="preserve">Name of Participant </w:t>
      </w:r>
      <w:r>
        <w:rPr>
          <w:rFonts w:ascii="Times" w:hAnsi="Times"/>
          <w:color w:val="070A29"/>
          <w:sz w:val="18"/>
        </w:rPr>
        <w:tab/>
      </w:r>
      <w:r>
        <w:rPr>
          <w:rFonts w:ascii="Times" w:hAnsi="Times"/>
          <w:color w:val="070A29"/>
          <w:sz w:val="18"/>
        </w:rPr>
        <w:tab/>
      </w:r>
      <w:r>
        <w:rPr>
          <w:rFonts w:ascii="Times" w:hAnsi="Times"/>
          <w:color w:val="070A29"/>
          <w:sz w:val="18"/>
        </w:rPr>
        <w:tab/>
        <w:t xml:space="preserve">Signature of Participant </w:t>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t>Date</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color w:val="070A29"/>
          <w:sz w:val="18"/>
        </w:rPr>
        <w:t>__________________________</w:t>
      </w:r>
      <w:r>
        <w:rPr>
          <w:rFonts w:ascii="Times" w:hAnsi="Times"/>
          <w:color w:val="070A29"/>
          <w:sz w:val="18"/>
        </w:rPr>
        <w:tab/>
      </w:r>
      <w:r>
        <w:rPr>
          <w:rFonts w:ascii="Times" w:hAnsi="Times"/>
          <w:color w:val="070A29"/>
          <w:sz w:val="18"/>
        </w:rPr>
        <w:tab/>
        <w:t>_____________________________</w:t>
      </w:r>
      <w:r>
        <w:rPr>
          <w:rFonts w:ascii="Times" w:hAnsi="Times"/>
          <w:color w:val="070A29"/>
          <w:sz w:val="18"/>
        </w:rPr>
        <w:tab/>
      </w:r>
      <w:r>
        <w:rPr>
          <w:rFonts w:ascii="Times" w:hAnsi="Times"/>
          <w:color w:val="070A29"/>
          <w:sz w:val="18"/>
        </w:rPr>
        <w:tab/>
        <w:t>___________________</w:t>
      </w:r>
    </w:p>
    <w:p w:rsidR="00FC11C5" w:rsidRDefault="00FC11C5" w:rsidP="00FC11C5">
      <w:pPr>
        <w:pStyle w:val="FreeFormA"/>
        <w:rPr>
          <w:rFonts w:ascii="Times" w:hAnsi="Times"/>
          <w:color w:val="070A29"/>
          <w:sz w:val="18"/>
        </w:rPr>
      </w:pPr>
      <w:r>
        <w:rPr>
          <w:rFonts w:ascii="Times" w:hAnsi="Times"/>
          <w:color w:val="070A29"/>
          <w:sz w:val="18"/>
        </w:rPr>
        <w:t xml:space="preserve">Name of Parent/Legal Guardian </w:t>
      </w:r>
      <w:r>
        <w:rPr>
          <w:rFonts w:ascii="Times" w:hAnsi="Times"/>
          <w:color w:val="070A29"/>
          <w:sz w:val="18"/>
        </w:rPr>
        <w:tab/>
      </w:r>
      <w:r>
        <w:rPr>
          <w:rFonts w:ascii="Times" w:hAnsi="Times"/>
          <w:color w:val="070A29"/>
          <w:sz w:val="18"/>
        </w:rPr>
        <w:tab/>
        <w:t xml:space="preserve">Signature of Parent/Legal Guardian </w:t>
      </w:r>
      <w:r>
        <w:rPr>
          <w:rFonts w:ascii="Times" w:hAnsi="Times"/>
          <w:color w:val="070A29"/>
          <w:sz w:val="18"/>
        </w:rPr>
        <w:tab/>
      </w:r>
      <w:r>
        <w:rPr>
          <w:rFonts w:ascii="Times" w:hAnsi="Times"/>
          <w:color w:val="070A29"/>
          <w:sz w:val="18"/>
        </w:rPr>
        <w:tab/>
      </w:r>
      <w:r>
        <w:rPr>
          <w:rFonts w:ascii="Times" w:hAnsi="Times"/>
          <w:color w:val="070A29"/>
          <w:sz w:val="18"/>
        </w:rPr>
        <w:tab/>
        <w:t>Date</w:t>
      </w:r>
    </w:p>
    <w:p w:rsidR="00FC11C5" w:rsidRDefault="00FC11C5" w:rsidP="00FC11C5">
      <w:pPr>
        <w:pStyle w:val="FreeFormA"/>
        <w:rPr>
          <w:rFonts w:ascii="Times" w:hAnsi="Times"/>
          <w:color w:val="070A29"/>
          <w:sz w:val="18"/>
        </w:rPr>
      </w:pPr>
    </w:p>
    <w:p w:rsidR="00FC11C5" w:rsidRDefault="00FC11C5" w:rsidP="00FC11C5">
      <w:pPr>
        <w:pStyle w:val="FreeFormA"/>
        <w:rPr>
          <w:rFonts w:ascii="Times" w:hAnsi="Times"/>
          <w:color w:val="070A29"/>
          <w:sz w:val="18"/>
        </w:rPr>
      </w:pPr>
      <w:r>
        <w:rPr>
          <w:rFonts w:ascii="Times" w:hAnsi="Times"/>
          <w:color w:val="070A29"/>
          <w:sz w:val="18"/>
        </w:rPr>
        <w:t>__________________________</w:t>
      </w:r>
      <w:r>
        <w:rPr>
          <w:rFonts w:ascii="Times" w:hAnsi="Times"/>
          <w:color w:val="070A29"/>
          <w:sz w:val="18"/>
        </w:rPr>
        <w:tab/>
      </w:r>
      <w:r>
        <w:rPr>
          <w:rFonts w:ascii="Times" w:hAnsi="Times"/>
          <w:color w:val="070A29"/>
          <w:sz w:val="18"/>
        </w:rPr>
        <w:tab/>
        <w:t>_____________________________</w:t>
      </w:r>
      <w:r>
        <w:rPr>
          <w:rFonts w:ascii="Times" w:hAnsi="Times"/>
          <w:color w:val="070A29"/>
          <w:sz w:val="18"/>
        </w:rPr>
        <w:tab/>
      </w:r>
      <w:r>
        <w:rPr>
          <w:rFonts w:ascii="Times" w:hAnsi="Times"/>
          <w:color w:val="070A29"/>
          <w:sz w:val="18"/>
        </w:rPr>
        <w:tab/>
        <w:t>___________________</w:t>
      </w:r>
    </w:p>
    <w:p w:rsidR="00FC11C5" w:rsidRDefault="00FC11C5" w:rsidP="00FC11C5">
      <w:pPr>
        <w:pStyle w:val="FreeFormA"/>
        <w:rPr>
          <w:rFonts w:ascii="Times" w:hAnsi="Times"/>
          <w:color w:val="070A29"/>
          <w:sz w:val="18"/>
        </w:rPr>
      </w:pPr>
      <w:r>
        <w:rPr>
          <w:rFonts w:ascii="Times" w:hAnsi="Times"/>
          <w:color w:val="070A29"/>
          <w:sz w:val="18"/>
        </w:rPr>
        <w:t xml:space="preserve">Address </w:t>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r>
      <w:r>
        <w:rPr>
          <w:rFonts w:ascii="Times" w:hAnsi="Times"/>
          <w:color w:val="070A29"/>
          <w:sz w:val="18"/>
        </w:rPr>
        <w:tab/>
        <w:t xml:space="preserve">City State Zip Emergency </w:t>
      </w:r>
      <w:r>
        <w:rPr>
          <w:rFonts w:ascii="Times" w:hAnsi="Times"/>
          <w:color w:val="070A29"/>
          <w:sz w:val="18"/>
        </w:rPr>
        <w:tab/>
      </w:r>
      <w:r>
        <w:rPr>
          <w:rFonts w:ascii="Times" w:hAnsi="Times"/>
          <w:color w:val="070A29"/>
          <w:sz w:val="18"/>
        </w:rPr>
        <w:tab/>
      </w:r>
      <w:r>
        <w:rPr>
          <w:rFonts w:ascii="Times" w:hAnsi="Times"/>
          <w:color w:val="070A29"/>
          <w:sz w:val="18"/>
        </w:rPr>
        <w:tab/>
        <w:t>Phone # / Cell Phone #</w:t>
      </w:r>
    </w:p>
    <w:p w:rsidR="00FC11C5" w:rsidRDefault="00FC11C5" w:rsidP="00FC11C5">
      <w:pPr>
        <w:spacing w:after="0"/>
        <w:jc w:val="center"/>
        <w:rPr>
          <w:b/>
          <w:sz w:val="28"/>
          <w:u w:val="single"/>
        </w:rPr>
      </w:pPr>
    </w:p>
    <w:p w:rsidR="00FC11C5" w:rsidRDefault="00FC11C5" w:rsidP="00FC11C5">
      <w:pPr>
        <w:spacing w:after="0"/>
        <w:jc w:val="center"/>
        <w:rPr>
          <w:b/>
          <w:sz w:val="28"/>
          <w:u w:val="single"/>
        </w:rPr>
      </w:pPr>
    </w:p>
    <w:p w:rsidR="00FC11C5" w:rsidRDefault="00FC11C5" w:rsidP="00FC11C5">
      <w:pPr>
        <w:spacing w:after="0"/>
        <w:jc w:val="center"/>
        <w:rPr>
          <w:b/>
          <w:sz w:val="28"/>
          <w:u w:val="single"/>
        </w:rPr>
      </w:pPr>
    </w:p>
    <w:p w:rsidR="00FC11C5" w:rsidRDefault="00FC11C5" w:rsidP="00FC11C5">
      <w:pPr>
        <w:spacing w:after="0"/>
        <w:jc w:val="center"/>
        <w:rPr>
          <w:b/>
          <w:sz w:val="28"/>
          <w:u w:val="single"/>
        </w:rPr>
      </w:pPr>
      <w:r>
        <w:rPr>
          <w:b/>
          <w:sz w:val="28"/>
          <w:u w:val="single"/>
        </w:rPr>
        <w:t>Sky Ice Elite Youth Basketball Program</w:t>
      </w:r>
    </w:p>
    <w:p w:rsidR="00FC11C5" w:rsidRDefault="00FC11C5" w:rsidP="00FC11C5">
      <w:pPr>
        <w:spacing w:after="0"/>
        <w:jc w:val="center"/>
        <w:rPr>
          <w:b/>
          <w:sz w:val="20"/>
          <w:u w:val="single"/>
        </w:rPr>
      </w:pPr>
      <w:r>
        <w:rPr>
          <w:b/>
          <w:sz w:val="28"/>
          <w:u w:val="single"/>
        </w:rPr>
        <w:t>Based in Decatur, IL</w:t>
      </w:r>
    </w:p>
    <w:p w:rsidR="00FC11C5" w:rsidRDefault="00FC11C5" w:rsidP="00FC11C5">
      <w:pPr>
        <w:spacing w:after="0"/>
        <w:jc w:val="center"/>
        <w:rPr>
          <w:b/>
          <w:sz w:val="20"/>
        </w:rPr>
      </w:pPr>
      <w:r>
        <w:rPr>
          <w:b/>
          <w:sz w:val="20"/>
        </w:rPr>
        <w:t>Skywalker’s International Sports Complex</w:t>
      </w:r>
    </w:p>
    <w:p w:rsidR="00FC11C5" w:rsidRDefault="00FC11C5" w:rsidP="00FC11C5">
      <w:pPr>
        <w:spacing w:after="0"/>
        <w:rPr>
          <w:sz w:val="20"/>
        </w:rPr>
      </w:pPr>
    </w:p>
    <w:p w:rsidR="00FC11C5" w:rsidRDefault="00FC11C5" w:rsidP="00FC11C5">
      <w:pPr>
        <w:spacing w:after="0"/>
        <w:rPr>
          <w:sz w:val="20"/>
        </w:rPr>
      </w:pPr>
      <w:r>
        <w:rPr>
          <w:sz w:val="20"/>
        </w:rPr>
        <w:t xml:space="preserve">Thank you for taking the time to read about the Sky Ice Elite Youth basketball program.  Our program is made up of current boys and girls fourth graders through high school senior from the state of Illinois. This is the 1st year for this program, and we are very excited to provide this opportunity for these young athletes. The Sky Ice Elite organization main objective will be to empower young athletes to become future leaders in all that they decide to do. </w:t>
      </w:r>
    </w:p>
    <w:p w:rsidR="00FC11C5" w:rsidRDefault="00FC11C5" w:rsidP="00FC11C5">
      <w:pPr>
        <w:spacing w:after="0"/>
        <w:rPr>
          <w:sz w:val="20"/>
        </w:rPr>
      </w:pPr>
    </w:p>
    <w:p w:rsidR="00FC11C5" w:rsidRDefault="00FC11C5" w:rsidP="00FC11C5">
      <w:pPr>
        <w:spacing w:after="0"/>
        <w:rPr>
          <w:sz w:val="20"/>
        </w:rPr>
      </w:pPr>
      <w:r>
        <w:rPr>
          <w:sz w:val="20"/>
        </w:rPr>
        <w:tab/>
        <w:t xml:space="preserve">The vision and mission of this program is centered on ensuring that every athlete has a chance to play and develop the much needed fundamental skills while working as a team. Our teams will work hard, display good sportsmanship and represent youth basketball in a positive light. We will field various teams this season, who have been working hard since early March to prepare for the upcoming season. </w:t>
      </w:r>
    </w:p>
    <w:p w:rsidR="00FC11C5" w:rsidRDefault="00FC11C5" w:rsidP="00FC11C5">
      <w:pPr>
        <w:spacing w:after="0"/>
        <w:rPr>
          <w:sz w:val="20"/>
        </w:rPr>
      </w:pPr>
    </w:p>
    <w:p w:rsidR="00FC11C5" w:rsidRDefault="00FC11C5" w:rsidP="00FC11C5">
      <w:pPr>
        <w:spacing w:after="0"/>
        <w:rPr>
          <w:sz w:val="20"/>
        </w:rPr>
      </w:pPr>
      <w:r>
        <w:rPr>
          <w:sz w:val="20"/>
        </w:rPr>
        <w:tab/>
        <w:t>We are extremely fortunate to have so many athletes participating in the program.  As the Founder and Coach, it’s our goal to mentor each athlete to excel in the classroom as well on the court. We would like to improve and grow our program, so that we can offer the best possible experience for the athletes. With your assistance as a sponsor this is surely to happen.  With all that is going on in society, I would like to be able to:</w:t>
      </w:r>
    </w:p>
    <w:p w:rsidR="00FC11C5" w:rsidRDefault="00FC11C5" w:rsidP="00FC11C5">
      <w:pPr>
        <w:pStyle w:val="ListParagraph"/>
        <w:numPr>
          <w:ilvl w:val="0"/>
          <w:numId w:val="1"/>
        </w:numPr>
        <w:tabs>
          <w:tab w:val="clear" w:pos="360"/>
          <w:tab w:val="num" w:pos="720"/>
        </w:tabs>
        <w:spacing w:after="0"/>
        <w:ind w:left="720" w:hanging="360"/>
        <w:rPr>
          <w:sz w:val="20"/>
        </w:rPr>
      </w:pPr>
      <w:r>
        <w:rPr>
          <w:sz w:val="20"/>
        </w:rPr>
        <w:t>Provide the athletes on the team an opportunity to participate at a nominal fee.</w:t>
      </w:r>
    </w:p>
    <w:p w:rsidR="00FC11C5" w:rsidRDefault="00FC11C5" w:rsidP="00FC11C5">
      <w:pPr>
        <w:pStyle w:val="ListParagraph"/>
        <w:numPr>
          <w:ilvl w:val="0"/>
          <w:numId w:val="1"/>
        </w:numPr>
        <w:tabs>
          <w:tab w:val="clear" w:pos="360"/>
          <w:tab w:val="num" w:pos="720"/>
        </w:tabs>
        <w:spacing w:after="0"/>
        <w:ind w:left="720" w:hanging="360"/>
        <w:rPr>
          <w:sz w:val="20"/>
        </w:rPr>
      </w:pPr>
      <w:r>
        <w:rPr>
          <w:sz w:val="20"/>
        </w:rPr>
        <w:t>Provide the athletes an opportunity to travel to various tournaments.</w:t>
      </w:r>
    </w:p>
    <w:p w:rsidR="00FC11C5" w:rsidRDefault="00FC11C5" w:rsidP="00FC11C5">
      <w:pPr>
        <w:pStyle w:val="ListParagraph"/>
        <w:numPr>
          <w:ilvl w:val="0"/>
          <w:numId w:val="1"/>
        </w:numPr>
        <w:tabs>
          <w:tab w:val="clear" w:pos="360"/>
          <w:tab w:val="num" w:pos="720"/>
        </w:tabs>
        <w:spacing w:after="0"/>
        <w:ind w:left="720" w:hanging="360"/>
        <w:rPr>
          <w:sz w:val="20"/>
        </w:rPr>
      </w:pPr>
      <w:r>
        <w:rPr>
          <w:sz w:val="20"/>
        </w:rPr>
        <w:t>Provide the athletes with all equipment: (new uniforms, bags, balls and shoes).</w:t>
      </w:r>
    </w:p>
    <w:p w:rsidR="00FC11C5" w:rsidRDefault="00FC11C5" w:rsidP="00FC11C5">
      <w:pPr>
        <w:pStyle w:val="ListParagraph"/>
        <w:numPr>
          <w:ilvl w:val="0"/>
          <w:numId w:val="1"/>
        </w:numPr>
        <w:tabs>
          <w:tab w:val="clear" w:pos="360"/>
          <w:tab w:val="num" w:pos="720"/>
        </w:tabs>
        <w:spacing w:after="0"/>
        <w:ind w:left="720" w:hanging="360"/>
        <w:rPr>
          <w:sz w:val="20"/>
        </w:rPr>
      </w:pPr>
      <w:r>
        <w:rPr>
          <w:sz w:val="20"/>
        </w:rPr>
        <w:t>Provide an awards banquet at the conclusion of our season to honor the players and recognize all sponsors. (Optional)</w:t>
      </w:r>
    </w:p>
    <w:p w:rsidR="00FC11C5" w:rsidRDefault="00FC11C5" w:rsidP="00FC11C5">
      <w:pPr>
        <w:spacing w:after="0"/>
        <w:rPr>
          <w:sz w:val="20"/>
        </w:rPr>
      </w:pPr>
    </w:p>
    <w:p w:rsidR="00FC11C5" w:rsidRDefault="00FC11C5" w:rsidP="00FC11C5">
      <w:pPr>
        <w:spacing w:after="0"/>
        <w:rPr>
          <w:sz w:val="20"/>
        </w:rPr>
      </w:pPr>
      <w:r>
        <w:rPr>
          <w:sz w:val="20"/>
        </w:rPr>
        <w:tab/>
        <w:t>Ultimately, we want the athletes in our program to use summer youth basketball as a way to develop their skills to improve for their upcoming high school seasons. We also are hoping to improve their skills so that they will have the option of playing college basketball. With our coaching, mentoring and guidance from their parents and contribution from you, we can make a huge difference in the lives of these young athletes.</w:t>
      </w:r>
    </w:p>
    <w:p w:rsidR="00FC11C5" w:rsidRDefault="00FC11C5" w:rsidP="00FC11C5">
      <w:pPr>
        <w:spacing w:after="0"/>
        <w:rPr>
          <w:sz w:val="20"/>
        </w:rPr>
      </w:pPr>
    </w:p>
    <w:p w:rsidR="00FC11C5" w:rsidRDefault="00FC11C5" w:rsidP="00FC11C5">
      <w:pPr>
        <w:spacing w:after="0"/>
        <w:rPr>
          <w:sz w:val="20"/>
        </w:rPr>
      </w:pPr>
      <w:r>
        <w:rPr>
          <w:sz w:val="20"/>
        </w:rPr>
        <w:tab/>
        <w:t xml:space="preserve">Sky Ice Elite would like to meet the expanding needs of the program, so we have established and registered as a 501(c)3 tax exempt organization. </w:t>
      </w:r>
    </w:p>
    <w:p w:rsidR="00FC11C5" w:rsidRDefault="00FC11C5" w:rsidP="00FC11C5">
      <w:pPr>
        <w:spacing w:after="0"/>
        <w:rPr>
          <w:sz w:val="20"/>
        </w:rPr>
      </w:pPr>
    </w:p>
    <w:p w:rsidR="00FC11C5" w:rsidRDefault="00FC11C5" w:rsidP="00FC11C5">
      <w:pPr>
        <w:spacing w:after="0"/>
        <w:rPr>
          <w:sz w:val="20"/>
        </w:rPr>
      </w:pPr>
      <w:r>
        <w:rPr>
          <w:sz w:val="20"/>
        </w:rPr>
        <w:t xml:space="preserve">If you have any questions, please feel free to contact us at </w:t>
      </w:r>
      <w:hyperlink r:id="rId5" w:history="1">
        <w:r>
          <w:rPr>
            <w:color w:val="02008A"/>
            <w:sz w:val="20"/>
            <w:u w:val="single"/>
          </w:rPr>
          <w:t>skyiceelite@yahoo.com</w:t>
        </w:r>
      </w:hyperlink>
      <w:r>
        <w:rPr>
          <w:sz w:val="20"/>
        </w:rPr>
        <w:t xml:space="preserve">  Again, your support of the team is greatly appreciated.  </w:t>
      </w:r>
    </w:p>
    <w:p w:rsidR="00FC11C5" w:rsidRDefault="00FC11C5" w:rsidP="00FC11C5">
      <w:pPr>
        <w:spacing w:after="0"/>
        <w:rPr>
          <w:sz w:val="20"/>
        </w:rPr>
      </w:pPr>
    </w:p>
    <w:p w:rsidR="00FC11C5" w:rsidRDefault="00FC11C5" w:rsidP="00FC11C5">
      <w:pPr>
        <w:spacing w:after="0"/>
        <w:rPr>
          <w:sz w:val="20"/>
        </w:rPr>
      </w:pPr>
      <w:r>
        <w:rPr>
          <w:sz w:val="20"/>
        </w:rPr>
        <w:t>Sincerely,</w:t>
      </w:r>
    </w:p>
    <w:p w:rsidR="00FC11C5" w:rsidRDefault="00FC11C5" w:rsidP="00FC11C5">
      <w:pPr>
        <w:spacing w:after="0"/>
        <w:rPr>
          <w:sz w:val="20"/>
        </w:rPr>
      </w:pPr>
      <w:r>
        <w:rPr>
          <w:sz w:val="20"/>
        </w:rPr>
        <w:t xml:space="preserve">Michael Williams, Rodney Walker </w:t>
      </w:r>
    </w:p>
    <w:p w:rsidR="00FC11C5" w:rsidRDefault="00FC11C5" w:rsidP="00FC11C5">
      <w:pPr>
        <w:spacing w:after="0"/>
        <w:rPr>
          <w:sz w:val="20"/>
        </w:rPr>
      </w:pPr>
      <w:r>
        <w:rPr>
          <w:sz w:val="20"/>
        </w:rPr>
        <w:t>Directors, Sky Ice Elite</w:t>
      </w:r>
    </w:p>
    <w:p w:rsidR="00FC11C5" w:rsidRDefault="00FC11C5" w:rsidP="00FC11C5">
      <w:pPr>
        <w:spacing w:after="0"/>
        <w:rPr>
          <w:sz w:val="20"/>
        </w:rPr>
      </w:pPr>
    </w:p>
    <w:p w:rsidR="00FC11C5" w:rsidRDefault="00FC11C5" w:rsidP="00FC11C5">
      <w:pPr>
        <w:pStyle w:val="FreeForm"/>
        <w:rPr>
          <w:lang w:val="en-US"/>
        </w:rPr>
      </w:pPr>
      <w:r>
        <w:br w:type="page"/>
      </w:r>
    </w:p>
    <w:p w:rsidR="00FC11C5" w:rsidRDefault="00FC11C5" w:rsidP="00FC11C5">
      <w:pPr>
        <w:spacing w:after="0"/>
        <w:jc w:val="center"/>
        <w:rPr>
          <w:b/>
          <w:sz w:val="20"/>
          <w:u w:val="single"/>
        </w:rPr>
      </w:pPr>
      <w:r>
        <w:rPr>
          <w:b/>
          <w:sz w:val="28"/>
          <w:u w:val="single"/>
        </w:rPr>
        <w:t>PLAYER PARTICIPATION AGREEMENT:</w:t>
      </w:r>
    </w:p>
    <w:p w:rsidR="00FC11C5" w:rsidRDefault="00FC11C5" w:rsidP="00FC11C5">
      <w:pPr>
        <w:spacing w:after="0"/>
        <w:rPr>
          <w:rFonts w:ascii="Times New Roman" w:hAnsi="Times New Roman"/>
          <w:sz w:val="20"/>
        </w:rPr>
      </w:pPr>
    </w:p>
    <w:p w:rsidR="00FC11C5" w:rsidRDefault="00FC11C5" w:rsidP="00FC11C5">
      <w:pPr>
        <w:spacing w:after="0"/>
        <w:rPr>
          <w:rFonts w:ascii="Times New Roman" w:hAnsi="Times New Roman"/>
          <w:sz w:val="24"/>
        </w:rPr>
      </w:pPr>
      <w:r>
        <w:rPr>
          <w:rFonts w:ascii="Times New Roman" w:hAnsi="Times New Roman"/>
          <w:sz w:val="24"/>
        </w:rPr>
        <w:t>Every athlete will conduct themselves with respect at all times whi</w:t>
      </w:r>
      <w:r>
        <w:rPr>
          <w:rFonts w:ascii="Times New Roman" w:hAnsi="Times New Roman"/>
          <w:sz w:val="24"/>
        </w:rPr>
        <w:t>le representing the Sky Ice</w:t>
      </w:r>
      <w:r>
        <w:rPr>
          <w:rFonts w:ascii="Times New Roman" w:hAnsi="Times New Roman"/>
          <w:sz w:val="24"/>
        </w:rPr>
        <w:t xml:space="preserve"> Basketball Program.</w:t>
      </w:r>
    </w:p>
    <w:p w:rsidR="00FC11C5" w:rsidRDefault="00FC11C5" w:rsidP="00FC11C5">
      <w:pPr>
        <w:spacing w:after="0"/>
        <w:rPr>
          <w:rFonts w:ascii="Times New Roman" w:hAnsi="Times New Roman"/>
          <w:sz w:val="24"/>
        </w:rPr>
      </w:pPr>
      <w:r>
        <w:rPr>
          <w:rFonts w:ascii="Times New Roman" w:hAnsi="Times New Roman"/>
          <w:sz w:val="24"/>
        </w:rPr>
        <w:tab/>
      </w:r>
      <w:r>
        <w:rPr>
          <w:rFonts w:ascii="Times New Roman Bold" w:hAnsi="Times New Roman Bold"/>
          <w:sz w:val="26"/>
          <w:u w:val="single"/>
        </w:rPr>
        <w:t>Sky Ice Rules:</w:t>
      </w:r>
    </w:p>
    <w:p w:rsidR="00FC11C5" w:rsidRP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No Bad language</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Everyone must participate in the T-shirt</w:t>
      </w:r>
      <w:bookmarkStart w:id="0" w:name="_GoBack"/>
      <w:bookmarkEnd w:id="0"/>
      <w:r>
        <w:rPr>
          <w:rFonts w:ascii="Times New Roman" w:hAnsi="Times New Roman"/>
          <w:sz w:val="24"/>
        </w:rPr>
        <w:t xml:space="preserve"> Fundraisers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No Disrespecting coaches, parents, officials, teammates or opposing team</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 xml:space="preserve">No </w:t>
      </w:r>
      <w:r>
        <w:rPr>
          <w:rFonts w:ascii="Times New Roman" w:hAnsi="Times New Roman"/>
          <w:sz w:val="24"/>
          <w:u w:val="single"/>
        </w:rPr>
        <w:t>Unexcused</w:t>
      </w:r>
      <w:r>
        <w:rPr>
          <w:rFonts w:ascii="Times New Roman" w:hAnsi="Times New Roman"/>
          <w:sz w:val="24"/>
        </w:rPr>
        <w:t xml:space="preserve"> absences to practice or game: (Must inform coach and one of the directors with voice call)</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No Damaging any property, at home or away facilities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 xml:space="preserve">No </w:t>
      </w:r>
      <w:r>
        <w:rPr>
          <w:rFonts w:ascii="Times New Roman Bold" w:hAnsi="Times New Roman Bold"/>
          <w:sz w:val="24"/>
          <w:u w:val="single"/>
        </w:rPr>
        <w:t>Stealing</w:t>
      </w:r>
      <w:r>
        <w:rPr>
          <w:rFonts w:ascii="Times New Roman" w:hAnsi="Times New Roman"/>
          <w:sz w:val="24"/>
        </w:rPr>
        <w:t xml:space="preserve">, </w:t>
      </w:r>
      <w:r>
        <w:rPr>
          <w:rFonts w:ascii="Times New Roman Bold Italic" w:hAnsi="Times New Roman Bold Italic"/>
          <w:sz w:val="24"/>
          <w:u w:val="single"/>
        </w:rPr>
        <w:t>Bullying</w:t>
      </w:r>
      <w:r>
        <w:rPr>
          <w:rFonts w:ascii="Times New Roman" w:hAnsi="Times New Roman"/>
          <w:sz w:val="24"/>
        </w:rPr>
        <w:t xml:space="preserve">, </w:t>
      </w:r>
      <w:r>
        <w:rPr>
          <w:rFonts w:ascii="Times New Roman Bold" w:hAnsi="Times New Roman Bold"/>
          <w:sz w:val="24"/>
          <w:u w:val="single"/>
        </w:rPr>
        <w:t>Selfish Play</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Invading another players property</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Unexcused tardiness</w:t>
      </w:r>
    </w:p>
    <w:p w:rsidR="00FC11C5" w:rsidRDefault="00FC11C5" w:rsidP="00FC11C5">
      <w:pPr>
        <w:spacing w:after="0"/>
        <w:rPr>
          <w:rFonts w:ascii="Times New Roman" w:hAnsi="Times New Roman"/>
          <w:sz w:val="24"/>
        </w:rPr>
      </w:pPr>
    </w:p>
    <w:p w:rsidR="00FC11C5" w:rsidRDefault="00FC11C5" w:rsidP="00FC11C5">
      <w:pPr>
        <w:spacing w:after="0"/>
        <w:rPr>
          <w:rFonts w:ascii="Times New Roman" w:hAnsi="Times New Roman"/>
          <w:sz w:val="24"/>
        </w:rPr>
      </w:pPr>
      <w:r>
        <w:rPr>
          <w:rFonts w:ascii="Times New Roman" w:hAnsi="Times New Roman"/>
          <w:sz w:val="24"/>
        </w:rPr>
        <w:tab/>
      </w:r>
    </w:p>
    <w:p w:rsidR="00FC11C5" w:rsidRDefault="00FC11C5" w:rsidP="00FC11C5">
      <w:pPr>
        <w:spacing w:after="0"/>
        <w:rPr>
          <w:rFonts w:ascii="Times New Roman" w:hAnsi="Times New Roman"/>
          <w:sz w:val="24"/>
        </w:rPr>
      </w:pPr>
      <w:r>
        <w:rPr>
          <w:rFonts w:ascii="Times New Roman Bold" w:hAnsi="Times New Roman Bold"/>
          <w:sz w:val="28"/>
          <w:u w:val="single"/>
        </w:rPr>
        <w:t>Parent’s responsibilities</w:t>
      </w:r>
      <w:r>
        <w:rPr>
          <w:rFonts w:ascii="Times New Roman" w:hAnsi="Times New Roman"/>
          <w:sz w:val="24"/>
        </w:rPr>
        <w:t>:</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Support your athlete(s)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Transport your athlete(s) to and from practice and tournaments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Confirm hotel room once the block is setup</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Pay all fees by the due date</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Communicate any issues with coach and directors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Display decorum during practice, games and Sky Ice Events</w:t>
      </w:r>
    </w:p>
    <w:p w:rsidR="00FC11C5" w:rsidRDefault="00FC11C5" w:rsidP="00FC11C5">
      <w:pPr>
        <w:numPr>
          <w:ilvl w:val="0"/>
          <w:numId w:val="3"/>
        </w:numPr>
        <w:spacing w:after="0"/>
        <w:ind w:hanging="180"/>
        <w:rPr>
          <w:rFonts w:ascii="Times New Roman" w:hAnsi="Times New Roman"/>
          <w:position w:val="-2"/>
          <w:sz w:val="24"/>
        </w:rPr>
      </w:pPr>
      <w:r>
        <w:rPr>
          <w:rFonts w:ascii="Times New Roman" w:hAnsi="Times New Roman"/>
          <w:sz w:val="24"/>
        </w:rPr>
        <w:t>HAVE FUN, AS THIS IS A GAME!!!!</w:t>
      </w:r>
    </w:p>
    <w:p w:rsidR="00FC11C5" w:rsidRDefault="00FC11C5" w:rsidP="00FC11C5">
      <w:pPr>
        <w:spacing w:after="0"/>
        <w:rPr>
          <w:rFonts w:ascii="Times New Roman" w:hAnsi="Times New Roman"/>
          <w:sz w:val="28"/>
        </w:rPr>
      </w:pPr>
    </w:p>
    <w:p w:rsidR="00FC11C5" w:rsidRDefault="00FC11C5" w:rsidP="00FC11C5">
      <w:pPr>
        <w:spacing w:after="0"/>
        <w:rPr>
          <w:rFonts w:ascii="Times New Roman" w:hAnsi="Times New Roman"/>
          <w:sz w:val="28"/>
        </w:rPr>
      </w:pPr>
      <w:r>
        <w:rPr>
          <w:rFonts w:ascii="Times New Roman" w:hAnsi="Times New Roman"/>
          <w:sz w:val="28"/>
        </w:rPr>
        <w:t>As soon as each athlete is assigned to a team, the Coach will call to set up a meeting and practice. GOOD LUCK!</w:t>
      </w:r>
    </w:p>
    <w:p w:rsidR="00FC11C5" w:rsidRDefault="00FC11C5" w:rsidP="00FC11C5">
      <w:pPr>
        <w:spacing w:after="0"/>
        <w:jc w:val="center"/>
        <w:rPr>
          <w:rFonts w:ascii="Times New Roman" w:hAnsi="Times New Roman"/>
          <w:sz w:val="28"/>
        </w:rPr>
      </w:pPr>
    </w:p>
    <w:p w:rsidR="00FC11C5" w:rsidRDefault="00FC11C5" w:rsidP="00FC11C5">
      <w:pPr>
        <w:spacing w:after="0"/>
        <w:jc w:val="center"/>
        <w:rPr>
          <w:rFonts w:ascii="Times New Roman" w:hAnsi="Times New Roman"/>
          <w:sz w:val="28"/>
        </w:rPr>
      </w:pPr>
    </w:p>
    <w:p w:rsidR="00FC11C5" w:rsidRDefault="00FC11C5" w:rsidP="00FC11C5">
      <w:pPr>
        <w:spacing w:after="0"/>
        <w:jc w:val="center"/>
        <w:rPr>
          <w:rFonts w:ascii="Times New Roman" w:hAnsi="Times New Roman"/>
          <w:sz w:val="28"/>
        </w:rPr>
      </w:pPr>
    </w:p>
    <w:p w:rsidR="00FC11C5" w:rsidRDefault="00FC11C5" w:rsidP="00FC11C5">
      <w:pPr>
        <w:spacing w:after="0"/>
        <w:jc w:val="center"/>
        <w:rPr>
          <w:rFonts w:ascii="Times New Roman" w:hAnsi="Times New Roman"/>
          <w:sz w:val="28"/>
        </w:rPr>
      </w:pPr>
      <w:r>
        <w:rPr>
          <w:rFonts w:ascii="Times New Roman" w:hAnsi="Times New Roman"/>
          <w:sz w:val="28"/>
        </w:rPr>
        <w:t xml:space="preserve">All practices will be held at: </w:t>
      </w:r>
    </w:p>
    <w:p w:rsidR="00FC11C5" w:rsidRDefault="00FC11C5" w:rsidP="00FC11C5">
      <w:pPr>
        <w:spacing w:after="0"/>
        <w:jc w:val="center"/>
        <w:rPr>
          <w:rFonts w:ascii="Times New Roman Bold Italic" w:hAnsi="Times New Roman Bold Italic"/>
          <w:sz w:val="28"/>
        </w:rPr>
      </w:pPr>
      <w:r>
        <w:rPr>
          <w:rFonts w:ascii="Times New Roman" w:hAnsi="Times New Roman"/>
          <w:sz w:val="28"/>
        </w:rPr>
        <w:t>Schedule will post on website soon:</w:t>
      </w:r>
      <w:r>
        <w:rPr>
          <w:rFonts w:ascii="Times New Roman Bold Italic" w:hAnsi="Times New Roman Bold Italic"/>
          <w:sz w:val="28"/>
        </w:rPr>
        <w:t xml:space="preserve"> skyiceelite.com</w:t>
      </w:r>
    </w:p>
    <w:p w:rsidR="00FC11C5" w:rsidRDefault="00FC11C5" w:rsidP="00FC11C5">
      <w:pPr>
        <w:spacing w:after="0"/>
        <w:jc w:val="center"/>
        <w:rPr>
          <w:rFonts w:ascii="Times New Roman Bold Italic" w:hAnsi="Times New Roman Bold Italic"/>
          <w:sz w:val="28"/>
        </w:rPr>
      </w:pPr>
      <w:r>
        <w:rPr>
          <w:rFonts w:ascii="Times New Roman Bold Italic" w:hAnsi="Times New Roman Bold Italic"/>
          <w:sz w:val="28"/>
        </w:rPr>
        <w:t>Sky Walker’s International</w:t>
      </w:r>
    </w:p>
    <w:p w:rsidR="00FC11C5" w:rsidRDefault="00FC11C5" w:rsidP="00FC11C5">
      <w:pPr>
        <w:spacing w:after="0"/>
        <w:jc w:val="center"/>
        <w:rPr>
          <w:rFonts w:ascii="Times New Roman" w:hAnsi="Times New Roman"/>
          <w:sz w:val="28"/>
        </w:rPr>
      </w:pPr>
      <w:r>
        <w:rPr>
          <w:rFonts w:ascii="Times New Roman" w:hAnsi="Times New Roman"/>
          <w:sz w:val="28"/>
        </w:rPr>
        <w:t>400 Eldorado</w:t>
      </w:r>
    </w:p>
    <w:p w:rsidR="00FC11C5" w:rsidRDefault="00FC11C5" w:rsidP="00FC11C5">
      <w:pPr>
        <w:spacing w:after="0"/>
        <w:jc w:val="center"/>
        <w:rPr>
          <w:rFonts w:ascii="Times New Roman" w:eastAsia="Times New Roman" w:hAnsi="Times New Roman"/>
          <w:color w:val="auto"/>
          <w:sz w:val="20"/>
          <w:lang w:val="en-US" w:eastAsia="en-US" w:bidi="x-none"/>
        </w:rPr>
      </w:pPr>
      <w:r>
        <w:rPr>
          <w:rFonts w:ascii="Times New Roman" w:hAnsi="Times New Roman"/>
          <w:sz w:val="28"/>
        </w:rPr>
        <w:t>Decatur, IL</w:t>
      </w:r>
    </w:p>
    <w:p w:rsidR="00E97C6C" w:rsidRDefault="00E97C6C"/>
    <w:sectPr w:rsidR="00E97C6C">
      <w:headerReference w:type="even" r:id="rId6"/>
      <w:headerReference w:type="default" r:id="rId7"/>
      <w:footerReference w:type="even" r:id="rId8"/>
      <w:footerReference w:type="default" r:id="rId9"/>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roman"/>
    <w:pitch w:val="default"/>
  </w:font>
  <w:font w:name="ヒラギノ角ゴ Pro W3">
    <w:charset w:val="00"/>
    <w:family w:val="roman"/>
    <w:pitch w:val="default"/>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default"/>
  </w:font>
  <w:font w:name="Times New Roman Bold">
    <w:panose1 w:val="02020803070505020304"/>
    <w:charset w:val="00"/>
    <w:family w:val="roman"/>
    <w:pitch w:val="default"/>
  </w:font>
  <w:font w:name="Times New Roman Bold Italic">
    <w:panose1 w:val="020207030605050903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C11C5">
    <w:pPr>
      <w:pStyle w:val="HeaderFooterA"/>
      <w:tabs>
        <w:tab w:val="clear" w:pos="9360"/>
        <w:tab w:val="right" w:pos="9340"/>
      </w:tabs>
      <w:rPr>
        <w:rFonts w:ascii="Times New Roman" w:eastAsia="Times New Roman" w:hAnsi="Times New Roman"/>
        <w:color w:val="auto"/>
        <w:lang w:val="en-US" w:eastAsia="en-US"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C11C5">
    <w:pPr>
      <w:pStyle w:val="HeaderFooterA"/>
      <w:tabs>
        <w:tab w:val="clear" w:pos="9360"/>
        <w:tab w:val="right" w:pos="9340"/>
      </w:tabs>
      <w:rPr>
        <w:rFonts w:ascii="Times New Roman" w:eastAsia="Times New Roman" w:hAnsi="Times New Roman"/>
        <w:color w:val="auto"/>
        <w:lang w:val="en-US" w:eastAsia="en-US" w:bidi="x-none"/>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C11C5">
    <w:pPr>
      <w:pStyle w:val="HeaderFooterA"/>
      <w:tabs>
        <w:tab w:val="clear" w:pos="9360"/>
        <w:tab w:val="right" w:pos="9340"/>
      </w:tabs>
      <w:rPr>
        <w:rFonts w:ascii="Times New Roman" w:eastAsia="Times New Roman" w:hAnsi="Times New Roman"/>
        <w:color w:val="auto"/>
        <w:lang w:val="en-US" w:eastAsia="en-US"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C11C5">
    <w:pPr>
      <w:pStyle w:val="HeaderFooterA"/>
      <w:tabs>
        <w:tab w:val="clear" w:pos="9360"/>
        <w:tab w:val="right" w:pos="9340"/>
      </w:tabs>
      <w:rPr>
        <w:rFonts w:ascii="Times New Roman" w:eastAsia="Times New Roman" w:hAnsi="Times New Roman"/>
        <w:color w:val="auto"/>
        <w:lang w:val="en-US" w:eastAsia="en-US"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suff w:val="nothing"/>
      <w:lvlText w:val="%2."/>
      <w:lvlJc w:val="left"/>
      <w:pPr>
        <w:ind w:left="0" w:firstLine="1440"/>
      </w:pPr>
      <w:rPr>
        <w:rFonts w:hint="default"/>
        <w:color w:val="000000"/>
        <w:position w:val="0"/>
        <w:sz w:val="22"/>
      </w:rPr>
    </w:lvl>
    <w:lvl w:ilvl="2">
      <w:start w:val="1"/>
      <w:numFmt w:val="lowerRoman"/>
      <w:suff w:val="nothing"/>
      <w:lvlText w:val="%3."/>
      <w:lvlJc w:val="left"/>
      <w:pPr>
        <w:ind w:left="0" w:firstLine="2160"/>
      </w:pPr>
      <w:rPr>
        <w:rFonts w:hint="default"/>
        <w:color w:val="000000"/>
        <w:position w:val="0"/>
        <w:sz w:val="22"/>
      </w:rPr>
    </w:lvl>
    <w:lvl w:ilvl="3">
      <w:start w:val="1"/>
      <w:numFmt w:val="decimal"/>
      <w:isLgl/>
      <w:suff w:val="nothing"/>
      <w:lvlText w:val="%4."/>
      <w:lvlJc w:val="left"/>
      <w:pPr>
        <w:ind w:left="0" w:firstLine="2880"/>
      </w:pPr>
      <w:rPr>
        <w:rFonts w:hint="default"/>
        <w:color w:val="000000"/>
        <w:position w:val="0"/>
        <w:sz w:val="22"/>
      </w:rPr>
    </w:lvl>
    <w:lvl w:ilvl="4">
      <w:start w:val="1"/>
      <w:numFmt w:val="lowerLetter"/>
      <w:suff w:val="nothing"/>
      <w:lvlText w:val="%5."/>
      <w:lvlJc w:val="left"/>
      <w:pPr>
        <w:ind w:left="0" w:firstLine="3600"/>
      </w:pPr>
      <w:rPr>
        <w:rFonts w:hint="default"/>
        <w:color w:val="000000"/>
        <w:position w:val="0"/>
        <w:sz w:val="22"/>
      </w:rPr>
    </w:lvl>
    <w:lvl w:ilvl="5">
      <w:start w:val="1"/>
      <w:numFmt w:val="lowerRoman"/>
      <w:suff w:val="nothing"/>
      <w:lvlText w:val="%6."/>
      <w:lvlJc w:val="left"/>
      <w:pPr>
        <w:ind w:left="0" w:firstLine="4320"/>
      </w:pPr>
      <w:rPr>
        <w:rFonts w:hint="default"/>
        <w:color w:val="000000"/>
        <w:position w:val="0"/>
        <w:sz w:val="22"/>
      </w:rPr>
    </w:lvl>
    <w:lvl w:ilvl="6">
      <w:start w:val="1"/>
      <w:numFmt w:val="decimal"/>
      <w:isLgl/>
      <w:suff w:val="nothing"/>
      <w:lvlText w:val="%7."/>
      <w:lvlJc w:val="left"/>
      <w:pPr>
        <w:ind w:left="0" w:firstLine="5040"/>
      </w:pPr>
      <w:rPr>
        <w:rFonts w:hint="default"/>
        <w:color w:val="000000"/>
        <w:position w:val="0"/>
        <w:sz w:val="22"/>
      </w:rPr>
    </w:lvl>
    <w:lvl w:ilvl="7">
      <w:start w:val="1"/>
      <w:numFmt w:val="lowerLetter"/>
      <w:suff w:val="nothing"/>
      <w:lvlText w:val="%8."/>
      <w:lvlJc w:val="left"/>
      <w:pPr>
        <w:ind w:left="0" w:firstLine="5760"/>
      </w:pPr>
      <w:rPr>
        <w:rFonts w:hint="default"/>
        <w:color w:val="000000"/>
        <w:position w:val="0"/>
        <w:sz w:val="22"/>
      </w:rPr>
    </w:lvl>
    <w:lvl w:ilvl="8">
      <w:start w:val="1"/>
      <w:numFmt w:val="lowerRoman"/>
      <w:suff w:val="nothing"/>
      <w:lvlText w:val="%9."/>
      <w:lvlJc w:val="left"/>
      <w:pPr>
        <w:ind w:left="0" w:firstLine="6480"/>
      </w:pPr>
      <w:rPr>
        <w:rFonts w:hint="default"/>
        <w:color w:val="000000"/>
        <w:position w:val="0"/>
        <w:sz w:val="22"/>
      </w:rPr>
    </w:lvl>
  </w:abstractNum>
  <w:abstractNum w:abstractNumId="1" w15:restartNumberingAfterBreak="0">
    <w:nsid w:val="00000002"/>
    <w:multiLevelType w:val="multilevel"/>
    <w:tmpl w:val="894EE874"/>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2" w15:restartNumberingAfterBreak="0">
    <w:nsid w:val="00000003"/>
    <w:multiLevelType w:val="multilevel"/>
    <w:tmpl w:val="894EE875"/>
    <w:numStyleLink w:val="Bullet"/>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C5"/>
    <w:rsid w:val="00E97C6C"/>
    <w:rsid w:val="00FC1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5A35B-7369-4D8C-A14B-857476EB9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1C5"/>
    <w:pPr>
      <w:spacing w:after="200" w:line="276" w:lineRule="auto"/>
    </w:pPr>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FC11C5"/>
    <w:pPr>
      <w:tabs>
        <w:tab w:val="right" w:pos="9360"/>
      </w:tabs>
      <w:spacing w:after="0" w:line="240" w:lineRule="auto"/>
    </w:pPr>
    <w:rPr>
      <w:rFonts w:ascii="Helvetica" w:eastAsia="ヒラギノ角ゴ Pro W3" w:hAnsi="Helvetica" w:cs="Times New Roman"/>
      <w:color w:val="000000"/>
      <w:sz w:val="20"/>
      <w:szCs w:val="20"/>
    </w:rPr>
  </w:style>
  <w:style w:type="paragraph" w:customStyle="1" w:styleId="FreeFormA">
    <w:name w:val="Free Form A"/>
    <w:rsid w:val="00FC11C5"/>
    <w:pPr>
      <w:spacing w:after="0" w:line="240" w:lineRule="auto"/>
    </w:pPr>
    <w:rPr>
      <w:rFonts w:ascii="Helvetica" w:eastAsia="ヒラギノ角ゴ Pro W3" w:hAnsi="Helvetica" w:cs="Times New Roman"/>
      <w:color w:val="000000"/>
      <w:sz w:val="24"/>
      <w:szCs w:val="20"/>
    </w:rPr>
  </w:style>
  <w:style w:type="paragraph" w:styleId="ListParagraph">
    <w:name w:val="List Paragraph"/>
    <w:qFormat/>
    <w:rsid w:val="00FC11C5"/>
    <w:pPr>
      <w:spacing w:after="200" w:line="276" w:lineRule="auto"/>
      <w:ind w:left="720"/>
    </w:pPr>
    <w:rPr>
      <w:rFonts w:ascii="Lucida Grande" w:eastAsia="ヒラギノ角ゴ Pro W3" w:hAnsi="Lucida Grande" w:cs="Times New Roman"/>
      <w:color w:val="000000"/>
      <w:szCs w:val="20"/>
    </w:rPr>
  </w:style>
  <w:style w:type="paragraph" w:customStyle="1" w:styleId="FreeForm">
    <w:name w:val="Free Form"/>
    <w:rsid w:val="00FC11C5"/>
    <w:pPr>
      <w:spacing w:after="0" w:line="240" w:lineRule="auto"/>
    </w:pPr>
    <w:rPr>
      <w:rFonts w:ascii="Times New Roman" w:eastAsia="ヒラギノ角ゴ Pro W3" w:hAnsi="Times New Roman" w:cs="Times New Roman"/>
      <w:color w:val="000000"/>
      <w:sz w:val="20"/>
      <w:szCs w:val="20"/>
      <w:lang w:val="en-US"/>
    </w:rPr>
  </w:style>
  <w:style w:type="numbering" w:customStyle="1" w:styleId="Bullet">
    <w:name w:val="Bullet"/>
    <w:rsid w:val="00FC11C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mailto:skyiceelite@yahoo.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cp:revision>
  <dcterms:created xsi:type="dcterms:W3CDTF">2016-02-04T19:50:00Z</dcterms:created>
  <dcterms:modified xsi:type="dcterms:W3CDTF">2016-02-04T19:53:00Z</dcterms:modified>
</cp:coreProperties>
</file>